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650FC719"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302190">
        <w:rPr>
          <w:rFonts w:cs="Calibri"/>
          <w:b/>
          <w:caps/>
          <w:kern w:val="28"/>
        </w:rPr>
        <w:t>04273</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ED262A2" w:rsidR="0041233E" w:rsidRDefault="00302190"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Pr>
          <w:rFonts w:ascii="Calibri" w:hAnsi="Calibri" w:cs="Arial"/>
          <w:snapToGrid w:val="0"/>
          <w:color w:val="000000"/>
          <w:sz w:val="22"/>
          <w:szCs w:val="22"/>
        </w:rPr>
        <w:t xml:space="preserve">o nazwie: </w:t>
      </w:r>
      <w:r>
        <w:rPr>
          <w:rFonts w:ascii="Calibri" w:hAnsi="Calibri" w:cs="Arial"/>
          <w:snapToGrid w:val="0"/>
          <w:color w:val="000000"/>
          <w:sz w:val="22"/>
          <w:szCs w:val="22"/>
        </w:rPr>
        <w:br/>
      </w:r>
      <w:r w:rsidRPr="005A442B">
        <w:rPr>
          <w:rFonts w:ascii="Calibri" w:hAnsi="Calibri" w:cs="Arial"/>
          <w:snapToGrid w:val="0"/>
          <w:color w:val="000000"/>
          <w:sz w:val="22"/>
          <w:szCs w:val="22"/>
        </w:rPr>
        <w:t>„</w:t>
      </w:r>
      <w:r w:rsidRPr="00A30FC8">
        <w:rPr>
          <w:rFonts w:ascii="Calibri" w:hAnsi="Calibri" w:cs="Arial"/>
          <w:b/>
          <w:i/>
          <w:snapToGrid w:val="0"/>
          <w:color w:val="000000"/>
          <w:sz w:val="22"/>
          <w:szCs w:val="22"/>
        </w:rPr>
        <w:t>Budowa przyłącza kablowego SN/nN na terenie Rejonu Energetycznego Rzeszów – Rzeszów (ul.</w:t>
      </w:r>
      <w:r>
        <w:rPr>
          <w:rFonts w:ascii="Calibri" w:hAnsi="Calibri" w:cs="Arial"/>
          <w:b/>
          <w:i/>
          <w:snapToGrid w:val="0"/>
          <w:color w:val="000000"/>
          <w:sz w:val="22"/>
          <w:szCs w:val="22"/>
        </w:rPr>
        <w:t> </w:t>
      </w:r>
      <w:r w:rsidRPr="00A30FC8">
        <w:rPr>
          <w:rFonts w:ascii="Calibri" w:hAnsi="Calibri" w:cs="Arial"/>
          <w:b/>
          <w:i/>
          <w:snapToGrid w:val="0"/>
          <w:color w:val="000000"/>
          <w:sz w:val="22"/>
          <w:szCs w:val="22"/>
        </w:rPr>
        <w:t>Ciepłownicza, Budziwojska, Dworzysko)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BC26977" w:rsidR="009E5DB8" w:rsidRDefault="00B24C4F" w:rsidP="00A8557F">
      <w:pPr>
        <w:pStyle w:val="NRI"/>
      </w:pPr>
      <w:r w:rsidRPr="00302190">
        <w:rPr>
          <w:lang w:eastAsia="pl-PL"/>
        </w:rPr>
        <w:t>OSOBA UPRAWNIONA</w:t>
      </w:r>
      <w:r w:rsidR="009E5DB8" w:rsidRPr="00302190">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A9D5D31" w14:textId="61D7EBF8" w:rsidR="00BD115F" w:rsidRPr="00742C11" w:rsidRDefault="00742C11" w:rsidP="00357A90">
      <w:pPr>
        <w:pStyle w:val="Nr"/>
      </w:pPr>
      <w:r w:rsidRPr="00742C11">
        <w:t xml:space="preserve">Część nr </w:t>
      </w:r>
      <w:r w:rsidR="00BE4B46">
        <w:t>3</w:t>
      </w:r>
      <w:r w:rsidR="00302190">
        <w:t>:</w:t>
      </w:r>
      <w:r w:rsidR="00302190" w:rsidRPr="00302190">
        <w:t xml:space="preserve"> </w:t>
      </w:r>
      <w:r w:rsidR="00302190" w:rsidRPr="0023099E">
        <w:t>Budowa przyłącza kablowego nN miejscowości Rzeszów ul. Dworzysko (24-F1/S/03957)</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7D95153"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27F631DB" w:rsidR="00FE51E7" w:rsidRPr="00CF4476" w:rsidRDefault="00000000" w:rsidP="005E3BF6">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312C0" w14:textId="77777777" w:rsidR="000616DB" w:rsidRDefault="000616DB" w:rsidP="004A302B">
      <w:pPr>
        <w:spacing w:line="240" w:lineRule="auto"/>
      </w:pPr>
      <w:r>
        <w:separator/>
      </w:r>
    </w:p>
  </w:endnote>
  <w:endnote w:type="continuationSeparator" w:id="0">
    <w:p w14:paraId="1A44185D" w14:textId="77777777" w:rsidR="000616DB" w:rsidRDefault="000616D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0751B" w14:textId="77777777" w:rsidR="000616DB" w:rsidRDefault="000616DB" w:rsidP="004A302B">
      <w:pPr>
        <w:spacing w:line="240" w:lineRule="auto"/>
      </w:pPr>
      <w:r>
        <w:separator/>
      </w:r>
    </w:p>
  </w:footnote>
  <w:footnote w:type="continuationSeparator" w:id="0">
    <w:p w14:paraId="422699C5" w14:textId="77777777" w:rsidR="000616DB" w:rsidRDefault="000616DB"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B56"/>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16DB"/>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0E85"/>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219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57A9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3BF6"/>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6A29"/>
    <w:rsid w:val="008A71E4"/>
    <w:rsid w:val="008A736E"/>
    <w:rsid w:val="008B1FD5"/>
    <w:rsid w:val="008B3C3A"/>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630D"/>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2F8F"/>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115F"/>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46"/>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538F"/>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1E33"/>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3A4"/>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6554272">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945161865">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3.docx</dmsv2BaseFileName>
    <dmsv2BaseDisplayName xmlns="http://schemas.microsoft.com/sharepoint/v3">Załącznik nr 4 - Formularz oferty część 3</dmsv2BaseDisplayName>
    <dmsv2SWPP2ObjectNumber xmlns="http://schemas.microsoft.com/sharepoint/v3" xsi:nil="true"/>
    <dmsv2SWPP2SumMD5 xmlns="http://schemas.microsoft.com/sharepoint/v3">9eb2edb3e95aa9c840f942b19a210ba9</dmsv2SWPP2SumMD5>
    <dmsv2BaseMoved xmlns="http://schemas.microsoft.com/sharepoint/v3">false</dmsv2BaseMoved>
    <dmsv2BaseIsSensitive xmlns="http://schemas.microsoft.com/sharepoint/v3">true</dmsv2BaseIsSensitive>
    <dmsv2SWPP2IDSWPP2 xmlns="http://schemas.microsoft.com/sharepoint/v3">699513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23799644</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DPFVW34YURAE-1996658973-15288</_dlc_DocId>
    <_dlc_DocIdUrl xmlns="a19cb1c7-c5c7-46d4-85ae-d83685407bba">
      <Url>https://swpp2.dms.gkpge.pl/sites/40/_layouts/15/DocIdRedir.aspx?ID=DPFVW34YURAE-1996658973-15288</Url>
      <Description>DPFVW34YURAE-1996658973-15288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A61B2515-4097-43AC-B503-41C6EB173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54A4CDB-46A6-499D-881D-5207FA0C09C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1176</Words>
  <Characters>7059</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2025-11-20T07:23:00Z</dcterms:created>
  <dcterms:modified xsi:type="dcterms:W3CDTF">2025-11-26T11:13:00Z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16ef59f1-34ad-4778-a77c-3a5cc0791b78</vt:lpwstr>
  </property>
</Properties>
</file>